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9371544" w14:textId="77777777" w:rsidR="00863F2B" w:rsidRPr="00DB4FB0" w:rsidRDefault="00863F2B">
      <w:pPr>
        <w:pStyle w:val="Nadpis1"/>
        <w:tabs>
          <w:tab w:val="left" w:pos="0"/>
        </w:tabs>
        <w:rPr>
          <w:sz w:val="20"/>
        </w:rPr>
      </w:pPr>
    </w:p>
    <w:p w14:paraId="5137D726" w14:textId="4E1A3521" w:rsidR="00863F2B" w:rsidRPr="00F3307C" w:rsidRDefault="006156F7">
      <w:pPr>
        <w:pStyle w:val="Nadpis1"/>
        <w:tabs>
          <w:tab w:val="left" w:pos="0"/>
        </w:tabs>
      </w:pPr>
      <w:r>
        <w:t>SEZNAM PŘÍLOH</w:t>
      </w:r>
    </w:p>
    <w:p w14:paraId="7EF63C09" w14:textId="77777777" w:rsidR="005B0151" w:rsidRPr="00DB4FB0" w:rsidRDefault="005B0151" w:rsidP="005B0151">
      <w:pPr>
        <w:spacing w:line="360" w:lineRule="auto"/>
        <w:jc w:val="both"/>
        <w:rPr>
          <w:rFonts w:ascii="Arial" w:hAnsi="Arial" w:cs="Arial"/>
        </w:rPr>
      </w:pPr>
      <w:r w:rsidRPr="00DB4FB0">
        <w:rPr>
          <w:rFonts w:ascii="Arial" w:hAnsi="Arial" w:cs="Arial"/>
        </w:rPr>
        <w:t>A – PRŮVODNÍ ZPRÁVA</w:t>
      </w:r>
    </w:p>
    <w:p w14:paraId="476A119E" w14:textId="77777777" w:rsidR="005B0151" w:rsidRPr="00DB4FB0" w:rsidRDefault="005B0151" w:rsidP="005B0151">
      <w:pPr>
        <w:spacing w:line="360" w:lineRule="auto"/>
        <w:jc w:val="both"/>
        <w:rPr>
          <w:rFonts w:ascii="Arial" w:hAnsi="Arial" w:cs="Arial"/>
        </w:rPr>
      </w:pPr>
      <w:r w:rsidRPr="00DB4FB0">
        <w:rPr>
          <w:rFonts w:ascii="Arial" w:hAnsi="Arial" w:cs="Arial"/>
        </w:rPr>
        <w:t>B – SOUHRNNÁ TECHNICKÁ ZPRÁVA</w:t>
      </w:r>
    </w:p>
    <w:p w14:paraId="4B32BDFA" w14:textId="77777777" w:rsidR="005B0151" w:rsidRPr="00DB4FB0" w:rsidRDefault="005B0151" w:rsidP="005B0151">
      <w:pPr>
        <w:spacing w:line="360" w:lineRule="auto"/>
        <w:jc w:val="both"/>
        <w:rPr>
          <w:rFonts w:ascii="Arial" w:hAnsi="Arial" w:cs="Arial"/>
        </w:rPr>
      </w:pPr>
    </w:p>
    <w:p w14:paraId="74AF0904" w14:textId="77777777" w:rsidR="005B0151" w:rsidRPr="00DB4FB0" w:rsidRDefault="005B0151" w:rsidP="005B0151">
      <w:pPr>
        <w:spacing w:line="360" w:lineRule="auto"/>
        <w:jc w:val="both"/>
        <w:rPr>
          <w:rFonts w:ascii="Arial" w:hAnsi="Arial" w:cs="Arial"/>
        </w:rPr>
      </w:pPr>
      <w:r w:rsidRPr="00DB4FB0">
        <w:rPr>
          <w:rFonts w:ascii="Arial" w:hAnsi="Arial" w:cs="Arial"/>
        </w:rPr>
        <w:t>C.1 - SITUAČNÍ VÝKRES ŠIRŠÍCH VZTAHŮ</w:t>
      </w:r>
    </w:p>
    <w:p w14:paraId="79F9DF8D" w14:textId="77777777" w:rsidR="005B0151" w:rsidRPr="00DB4FB0" w:rsidRDefault="005B0151" w:rsidP="005B0151">
      <w:pPr>
        <w:spacing w:line="360" w:lineRule="auto"/>
        <w:jc w:val="both"/>
        <w:rPr>
          <w:rFonts w:ascii="Arial" w:hAnsi="Arial" w:cs="Arial"/>
        </w:rPr>
      </w:pPr>
      <w:r w:rsidRPr="00DB4FB0">
        <w:rPr>
          <w:rFonts w:ascii="Arial" w:hAnsi="Arial" w:cs="Arial"/>
        </w:rPr>
        <w:t>C.2 - SITUACE POV</w:t>
      </w:r>
    </w:p>
    <w:p w14:paraId="78363809" w14:textId="5AD3A185" w:rsidR="00863F2B" w:rsidRPr="00DB4FB0" w:rsidRDefault="005B0151" w:rsidP="005B0151">
      <w:pPr>
        <w:spacing w:line="360" w:lineRule="auto"/>
        <w:jc w:val="both"/>
        <w:rPr>
          <w:rFonts w:ascii="Arial" w:hAnsi="Arial" w:cs="Arial"/>
        </w:rPr>
      </w:pPr>
      <w:r w:rsidRPr="00DB4FB0">
        <w:rPr>
          <w:rFonts w:ascii="Arial" w:hAnsi="Arial" w:cs="Arial"/>
        </w:rPr>
        <w:t xml:space="preserve">C.3.1 - KOORDINAČNÍ SITUAČNÍ </w:t>
      </w:r>
      <w:proofErr w:type="gramStart"/>
      <w:r w:rsidRPr="00DB4FB0">
        <w:rPr>
          <w:rFonts w:ascii="Arial" w:hAnsi="Arial" w:cs="Arial"/>
        </w:rPr>
        <w:t>VÝKRES - DÍL</w:t>
      </w:r>
      <w:proofErr w:type="gramEnd"/>
      <w:r w:rsidRPr="00DB4FB0">
        <w:rPr>
          <w:rFonts w:ascii="Arial" w:hAnsi="Arial" w:cs="Arial"/>
        </w:rPr>
        <w:t xml:space="preserve"> I</w:t>
      </w:r>
      <w:bookmarkStart w:id="0" w:name="_GoBack"/>
      <w:bookmarkEnd w:id="0"/>
    </w:p>
    <w:p w14:paraId="02C88927" w14:textId="0EA46DFE" w:rsidR="005B0151" w:rsidRPr="00DB4FB0" w:rsidRDefault="005B0151" w:rsidP="005B0151">
      <w:pPr>
        <w:spacing w:line="360" w:lineRule="auto"/>
        <w:jc w:val="both"/>
        <w:rPr>
          <w:rFonts w:ascii="Arial" w:hAnsi="Arial" w:cs="Arial"/>
        </w:rPr>
      </w:pPr>
      <w:r w:rsidRPr="00DB4FB0">
        <w:rPr>
          <w:rFonts w:ascii="Arial" w:hAnsi="Arial" w:cs="Arial"/>
        </w:rPr>
        <w:t xml:space="preserve">C.3.2 - KOORDINAČNÍ SITUAČNÍ </w:t>
      </w:r>
      <w:proofErr w:type="gramStart"/>
      <w:r w:rsidRPr="00DB4FB0">
        <w:rPr>
          <w:rFonts w:ascii="Arial" w:hAnsi="Arial" w:cs="Arial"/>
        </w:rPr>
        <w:t>VÝKRES - DÍL</w:t>
      </w:r>
      <w:proofErr w:type="gramEnd"/>
      <w:r w:rsidRPr="00DB4FB0">
        <w:rPr>
          <w:rFonts w:ascii="Arial" w:hAnsi="Arial" w:cs="Arial"/>
        </w:rPr>
        <w:t xml:space="preserve"> II</w:t>
      </w:r>
    </w:p>
    <w:p w14:paraId="3EFEE251" w14:textId="1EA4A5EA" w:rsidR="005B0151" w:rsidRPr="00DB4FB0" w:rsidRDefault="005B0151" w:rsidP="005B0151">
      <w:pPr>
        <w:spacing w:line="360" w:lineRule="auto"/>
        <w:jc w:val="both"/>
        <w:rPr>
          <w:rFonts w:ascii="Arial" w:hAnsi="Arial" w:cs="Arial"/>
        </w:rPr>
      </w:pPr>
      <w:r w:rsidRPr="00DB4FB0">
        <w:rPr>
          <w:rFonts w:ascii="Arial" w:hAnsi="Arial" w:cs="Arial"/>
        </w:rPr>
        <w:t xml:space="preserve">C.3.3 - KOORDINAČNÍ SITUAČNÍ </w:t>
      </w:r>
      <w:proofErr w:type="gramStart"/>
      <w:r w:rsidRPr="00DB4FB0">
        <w:rPr>
          <w:rFonts w:ascii="Arial" w:hAnsi="Arial" w:cs="Arial"/>
        </w:rPr>
        <w:t>VÝKRES - DÍL</w:t>
      </w:r>
      <w:proofErr w:type="gramEnd"/>
      <w:r w:rsidRPr="00DB4FB0">
        <w:rPr>
          <w:rFonts w:ascii="Arial" w:hAnsi="Arial" w:cs="Arial"/>
        </w:rPr>
        <w:t xml:space="preserve"> III</w:t>
      </w:r>
    </w:p>
    <w:p w14:paraId="4B743E89" w14:textId="3C161822" w:rsidR="005B0151" w:rsidRPr="00DB4FB0" w:rsidRDefault="005B0151" w:rsidP="005B0151">
      <w:pPr>
        <w:spacing w:line="360" w:lineRule="auto"/>
        <w:jc w:val="both"/>
        <w:rPr>
          <w:rFonts w:ascii="Arial" w:hAnsi="Arial" w:cs="Arial"/>
        </w:rPr>
      </w:pPr>
      <w:r w:rsidRPr="00DB4FB0">
        <w:rPr>
          <w:rFonts w:ascii="Arial" w:hAnsi="Arial" w:cs="Arial"/>
        </w:rPr>
        <w:t xml:space="preserve">C.3.4 - KOORDINAČNÍ SITUAČNÍ </w:t>
      </w:r>
      <w:proofErr w:type="gramStart"/>
      <w:r w:rsidRPr="00DB4FB0">
        <w:rPr>
          <w:rFonts w:ascii="Arial" w:hAnsi="Arial" w:cs="Arial"/>
        </w:rPr>
        <w:t>VÝKRES - DÍL</w:t>
      </w:r>
      <w:proofErr w:type="gramEnd"/>
      <w:r w:rsidRPr="00DB4FB0">
        <w:rPr>
          <w:rFonts w:ascii="Arial" w:hAnsi="Arial" w:cs="Arial"/>
        </w:rPr>
        <w:t xml:space="preserve"> IV</w:t>
      </w:r>
    </w:p>
    <w:p w14:paraId="7CBBCC51" w14:textId="1965B845" w:rsidR="005B0151" w:rsidRDefault="005B0151" w:rsidP="005B0151">
      <w:pPr>
        <w:spacing w:line="360" w:lineRule="auto"/>
        <w:jc w:val="both"/>
        <w:rPr>
          <w:rFonts w:ascii="Arial" w:hAnsi="Arial" w:cs="Arial"/>
        </w:rPr>
      </w:pPr>
      <w:r w:rsidRPr="00DB4FB0">
        <w:rPr>
          <w:rFonts w:ascii="Arial" w:hAnsi="Arial" w:cs="Arial"/>
        </w:rPr>
        <w:t>C.4 - KATASTRÁLNÍ SITUAČNÍ VÝKRES</w:t>
      </w:r>
    </w:p>
    <w:p w14:paraId="6E5B0010" w14:textId="77777777" w:rsidR="002C3671" w:rsidRPr="00DB4FB0" w:rsidRDefault="002C3671" w:rsidP="005B0151">
      <w:pPr>
        <w:spacing w:line="360" w:lineRule="auto"/>
        <w:jc w:val="both"/>
        <w:rPr>
          <w:rFonts w:ascii="Arial" w:hAnsi="Arial" w:cs="Arial"/>
        </w:rPr>
      </w:pPr>
    </w:p>
    <w:p w14:paraId="68C3DFD1" w14:textId="6145087D" w:rsidR="005B0151" w:rsidRPr="00DB4FB0" w:rsidRDefault="002C3671" w:rsidP="005B015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D.1.1.a</w:t>
      </w:r>
      <w:r w:rsidRPr="00DB4FB0">
        <w:rPr>
          <w:rFonts w:ascii="Arial" w:hAnsi="Arial" w:cs="Arial"/>
        </w:rPr>
        <w:t xml:space="preserve"> – TECHNICKÁ ZPRÁVA</w:t>
      </w:r>
    </w:p>
    <w:p w14:paraId="48D971CB" w14:textId="6F0279DB" w:rsidR="005B0151" w:rsidRPr="00DB4FB0" w:rsidRDefault="005B0151" w:rsidP="005B0151">
      <w:pPr>
        <w:spacing w:line="360" w:lineRule="auto"/>
        <w:jc w:val="both"/>
        <w:rPr>
          <w:rFonts w:ascii="Arial" w:hAnsi="Arial" w:cs="Arial"/>
        </w:rPr>
      </w:pPr>
      <w:r w:rsidRPr="00DB4FB0">
        <w:rPr>
          <w:rFonts w:ascii="Arial" w:hAnsi="Arial" w:cs="Arial"/>
        </w:rPr>
        <w:t xml:space="preserve">D.1.1.b.1 - </w:t>
      </w:r>
      <w:proofErr w:type="gramStart"/>
      <w:r w:rsidRPr="00DB4FB0">
        <w:rPr>
          <w:rFonts w:ascii="Arial" w:hAnsi="Arial" w:cs="Arial"/>
        </w:rPr>
        <w:t>SO01 - PODÉLNÝ</w:t>
      </w:r>
      <w:proofErr w:type="gramEnd"/>
      <w:r w:rsidRPr="00DB4FB0">
        <w:rPr>
          <w:rFonts w:ascii="Arial" w:hAnsi="Arial" w:cs="Arial"/>
        </w:rPr>
        <w:t xml:space="preserve"> PROFIL</w:t>
      </w:r>
    </w:p>
    <w:p w14:paraId="0BA4F262" w14:textId="379CBAD0" w:rsidR="005B0151" w:rsidRPr="00DB4FB0" w:rsidRDefault="005B0151" w:rsidP="005B0151">
      <w:pPr>
        <w:spacing w:line="360" w:lineRule="auto"/>
        <w:jc w:val="both"/>
        <w:rPr>
          <w:rFonts w:ascii="Arial" w:hAnsi="Arial" w:cs="Arial"/>
        </w:rPr>
      </w:pPr>
      <w:r w:rsidRPr="00DB4FB0">
        <w:rPr>
          <w:rFonts w:ascii="Arial" w:hAnsi="Arial" w:cs="Arial"/>
        </w:rPr>
        <w:t xml:space="preserve">D.1.1.b.2 - </w:t>
      </w:r>
      <w:proofErr w:type="gramStart"/>
      <w:r w:rsidRPr="00DB4FB0">
        <w:rPr>
          <w:rFonts w:ascii="Arial" w:hAnsi="Arial" w:cs="Arial"/>
        </w:rPr>
        <w:t>SO01 - PRACOVNÍ</w:t>
      </w:r>
      <w:proofErr w:type="gramEnd"/>
      <w:r w:rsidRPr="00DB4FB0">
        <w:rPr>
          <w:rFonts w:ascii="Arial" w:hAnsi="Arial" w:cs="Arial"/>
        </w:rPr>
        <w:t xml:space="preserve"> PŘÍČNÉ ŘEZY PP5 - PP32</w:t>
      </w:r>
    </w:p>
    <w:p w14:paraId="26DF2B9C" w14:textId="731C6681" w:rsidR="005B0151" w:rsidRPr="00DB4FB0" w:rsidRDefault="005B0151" w:rsidP="005B0151">
      <w:pPr>
        <w:spacing w:line="360" w:lineRule="auto"/>
        <w:jc w:val="both"/>
        <w:rPr>
          <w:rFonts w:ascii="Arial" w:hAnsi="Arial" w:cs="Arial"/>
        </w:rPr>
      </w:pPr>
      <w:r w:rsidRPr="00DB4FB0">
        <w:rPr>
          <w:rFonts w:ascii="Arial" w:hAnsi="Arial" w:cs="Arial"/>
        </w:rPr>
        <w:t xml:space="preserve">D.1.1.b.3 - </w:t>
      </w:r>
      <w:proofErr w:type="gramStart"/>
      <w:r w:rsidRPr="00DB4FB0">
        <w:rPr>
          <w:rFonts w:ascii="Arial" w:hAnsi="Arial" w:cs="Arial"/>
        </w:rPr>
        <w:t>SO01 - PRACOVNÍ</w:t>
      </w:r>
      <w:proofErr w:type="gramEnd"/>
      <w:r w:rsidRPr="00DB4FB0">
        <w:rPr>
          <w:rFonts w:ascii="Arial" w:hAnsi="Arial" w:cs="Arial"/>
        </w:rPr>
        <w:t xml:space="preserve"> PŘÍČNÉ ŘEZY PP33 - PP54</w:t>
      </w:r>
    </w:p>
    <w:p w14:paraId="358D6EEC" w14:textId="08E63154" w:rsidR="005B0151" w:rsidRDefault="005B0151" w:rsidP="005B0151">
      <w:pPr>
        <w:spacing w:line="360" w:lineRule="auto"/>
        <w:jc w:val="both"/>
        <w:rPr>
          <w:rFonts w:ascii="Arial" w:hAnsi="Arial" w:cs="Arial"/>
        </w:rPr>
      </w:pPr>
      <w:r w:rsidRPr="00DB4FB0">
        <w:rPr>
          <w:rFonts w:ascii="Arial" w:hAnsi="Arial" w:cs="Arial"/>
        </w:rPr>
        <w:t xml:space="preserve">D.1.1.b.4 - </w:t>
      </w:r>
      <w:proofErr w:type="gramStart"/>
      <w:r w:rsidRPr="00DB4FB0">
        <w:rPr>
          <w:rFonts w:ascii="Arial" w:hAnsi="Arial" w:cs="Arial"/>
        </w:rPr>
        <w:t>SO01 - VZOROVÉ</w:t>
      </w:r>
      <w:proofErr w:type="gramEnd"/>
      <w:r w:rsidRPr="00DB4FB0">
        <w:rPr>
          <w:rFonts w:ascii="Arial" w:hAnsi="Arial" w:cs="Arial"/>
        </w:rPr>
        <w:t xml:space="preserve"> PŘÍČNÉ ŘEZY</w:t>
      </w:r>
    </w:p>
    <w:p w14:paraId="40A0172F" w14:textId="7DEE9A2B" w:rsidR="002211DE" w:rsidRPr="00DB4FB0" w:rsidRDefault="002211DE" w:rsidP="005B0151">
      <w:pPr>
        <w:spacing w:line="360" w:lineRule="auto"/>
        <w:jc w:val="both"/>
        <w:rPr>
          <w:rFonts w:ascii="Arial" w:hAnsi="Arial" w:cs="Arial"/>
        </w:rPr>
      </w:pPr>
      <w:r w:rsidRPr="002211DE">
        <w:rPr>
          <w:rFonts w:ascii="Arial" w:hAnsi="Arial" w:cs="Arial"/>
        </w:rPr>
        <w:t xml:space="preserve">D.1.1.b.5 - </w:t>
      </w:r>
      <w:proofErr w:type="gramStart"/>
      <w:r w:rsidRPr="002211DE">
        <w:rPr>
          <w:rFonts w:ascii="Arial" w:hAnsi="Arial" w:cs="Arial"/>
        </w:rPr>
        <w:t>SO01 - OPRAVA</w:t>
      </w:r>
      <w:proofErr w:type="gramEnd"/>
      <w:r w:rsidRPr="002211DE">
        <w:rPr>
          <w:rFonts w:ascii="Arial" w:hAnsi="Arial" w:cs="Arial"/>
        </w:rPr>
        <w:t xml:space="preserve"> SCHODŮ - VZOROVÉ VÝKRESY</w:t>
      </w:r>
    </w:p>
    <w:p w14:paraId="335851FB" w14:textId="3EC12D5E" w:rsidR="005B0151" w:rsidRPr="00DB4FB0" w:rsidRDefault="005B0151" w:rsidP="005B0151">
      <w:pPr>
        <w:spacing w:line="360" w:lineRule="auto"/>
        <w:jc w:val="both"/>
        <w:rPr>
          <w:rFonts w:ascii="Arial" w:hAnsi="Arial" w:cs="Arial"/>
        </w:rPr>
      </w:pPr>
      <w:r w:rsidRPr="00DB4FB0">
        <w:rPr>
          <w:rFonts w:ascii="Arial" w:hAnsi="Arial" w:cs="Arial"/>
        </w:rPr>
        <w:t>D.1.1.b.</w:t>
      </w:r>
      <w:r w:rsidR="002211DE">
        <w:rPr>
          <w:rFonts w:ascii="Arial" w:hAnsi="Arial" w:cs="Arial"/>
        </w:rPr>
        <w:t>6</w:t>
      </w:r>
      <w:r w:rsidRPr="00DB4FB0">
        <w:rPr>
          <w:rFonts w:ascii="Arial" w:hAnsi="Arial" w:cs="Arial"/>
        </w:rPr>
        <w:t xml:space="preserve"> - </w:t>
      </w:r>
      <w:proofErr w:type="gramStart"/>
      <w:r w:rsidRPr="00DB4FB0">
        <w:rPr>
          <w:rFonts w:ascii="Arial" w:hAnsi="Arial" w:cs="Arial"/>
        </w:rPr>
        <w:t>SO01 - OPRAVA</w:t>
      </w:r>
      <w:proofErr w:type="gramEnd"/>
      <w:r w:rsidRPr="00DB4FB0">
        <w:rPr>
          <w:rFonts w:ascii="Arial" w:hAnsi="Arial" w:cs="Arial"/>
        </w:rPr>
        <w:t xml:space="preserve"> OPEVNĚNÍ POD LÁVKOU - VZOROVÝ ŘEZ</w:t>
      </w:r>
    </w:p>
    <w:p w14:paraId="5BA5E5FB" w14:textId="77777777" w:rsidR="005B0151" w:rsidRPr="00DB4FB0" w:rsidRDefault="005B0151" w:rsidP="005B0151">
      <w:pPr>
        <w:spacing w:line="360" w:lineRule="auto"/>
        <w:jc w:val="both"/>
        <w:rPr>
          <w:rFonts w:ascii="Arial" w:hAnsi="Arial" w:cs="Arial"/>
        </w:rPr>
      </w:pPr>
    </w:p>
    <w:p w14:paraId="02BFFDCB" w14:textId="6B13A9E5" w:rsidR="00DB4FB0" w:rsidRPr="00DB4FB0" w:rsidRDefault="00DB4FB0" w:rsidP="005B0151">
      <w:pPr>
        <w:spacing w:line="360" w:lineRule="auto"/>
        <w:jc w:val="both"/>
        <w:rPr>
          <w:rFonts w:ascii="Arial" w:hAnsi="Arial" w:cs="Arial"/>
        </w:rPr>
      </w:pPr>
      <w:r w:rsidRPr="00DB4FB0">
        <w:rPr>
          <w:rFonts w:ascii="Arial" w:hAnsi="Arial" w:cs="Arial"/>
        </w:rPr>
        <w:t xml:space="preserve">D.1.2.b.1 - </w:t>
      </w:r>
      <w:proofErr w:type="gramStart"/>
      <w:r w:rsidRPr="00DB4FB0">
        <w:rPr>
          <w:rFonts w:ascii="Arial" w:hAnsi="Arial" w:cs="Arial"/>
        </w:rPr>
        <w:t>SO02 - ÚPRAVA</w:t>
      </w:r>
      <w:proofErr w:type="gramEnd"/>
      <w:r w:rsidRPr="00DB4FB0">
        <w:rPr>
          <w:rFonts w:ascii="Arial" w:hAnsi="Arial" w:cs="Arial"/>
        </w:rPr>
        <w:t xml:space="preserve"> SJEZDU - SITUACE</w:t>
      </w:r>
    </w:p>
    <w:p w14:paraId="44FFB89C" w14:textId="0E2CB92D" w:rsidR="005B0151" w:rsidRPr="00DB4FB0" w:rsidRDefault="005B0151" w:rsidP="005B0151">
      <w:pPr>
        <w:spacing w:line="360" w:lineRule="auto"/>
        <w:jc w:val="both"/>
        <w:rPr>
          <w:rFonts w:ascii="Arial" w:hAnsi="Arial" w:cs="Arial"/>
        </w:rPr>
      </w:pPr>
      <w:r w:rsidRPr="00DB4FB0">
        <w:rPr>
          <w:rFonts w:ascii="Arial" w:hAnsi="Arial" w:cs="Arial"/>
        </w:rPr>
        <w:t>D.1.2.b.</w:t>
      </w:r>
      <w:r w:rsidR="00DB4FB0" w:rsidRPr="00DB4FB0">
        <w:rPr>
          <w:rFonts w:ascii="Arial" w:hAnsi="Arial" w:cs="Arial"/>
        </w:rPr>
        <w:t>2</w:t>
      </w:r>
      <w:r w:rsidRPr="00DB4FB0">
        <w:rPr>
          <w:rFonts w:ascii="Arial" w:hAnsi="Arial" w:cs="Arial"/>
        </w:rPr>
        <w:t xml:space="preserve"> - </w:t>
      </w:r>
      <w:proofErr w:type="gramStart"/>
      <w:r w:rsidRPr="00DB4FB0">
        <w:rPr>
          <w:rFonts w:ascii="Arial" w:hAnsi="Arial" w:cs="Arial"/>
        </w:rPr>
        <w:t>SO02 - PODÉLNÝ</w:t>
      </w:r>
      <w:proofErr w:type="gramEnd"/>
      <w:r w:rsidRPr="00DB4FB0">
        <w:rPr>
          <w:rFonts w:ascii="Arial" w:hAnsi="Arial" w:cs="Arial"/>
        </w:rPr>
        <w:t xml:space="preserve"> PROFIL</w:t>
      </w:r>
    </w:p>
    <w:p w14:paraId="1564597C" w14:textId="19483892" w:rsidR="005B0151" w:rsidRPr="00DB4FB0" w:rsidRDefault="005B0151" w:rsidP="005B0151">
      <w:pPr>
        <w:spacing w:line="360" w:lineRule="auto"/>
        <w:jc w:val="both"/>
        <w:rPr>
          <w:rFonts w:ascii="Arial" w:hAnsi="Arial" w:cs="Arial"/>
        </w:rPr>
      </w:pPr>
      <w:r w:rsidRPr="00DB4FB0">
        <w:rPr>
          <w:rFonts w:ascii="Arial" w:hAnsi="Arial" w:cs="Arial"/>
        </w:rPr>
        <w:t>D.1.2.b.</w:t>
      </w:r>
      <w:r w:rsidR="00DB4FB0" w:rsidRPr="00DB4FB0">
        <w:rPr>
          <w:rFonts w:ascii="Arial" w:hAnsi="Arial" w:cs="Arial"/>
        </w:rPr>
        <w:t>3</w:t>
      </w:r>
      <w:r w:rsidRPr="00DB4FB0">
        <w:rPr>
          <w:rFonts w:ascii="Arial" w:hAnsi="Arial" w:cs="Arial"/>
        </w:rPr>
        <w:t xml:space="preserve"> - </w:t>
      </w:r>
      <w:proofErr w:type="gramStart"/>
      <w:r w:rsidRPr="00DB4FB0">
        <w:rPr>
          <w:rFonts w:ascii="Arial" w:hAnsi="Arial" w:cs="Arial"/>
        </w:rPr>
        <w:t>SO02 - PODÉLNÝ</w:t>
      </w:r>
      <w:proofErr w:type="gramEnd"/>
      <w:r w:rsidRPr="00DB4FB0">
        <w:rPr>
          <w:rFonts w:ascii="Arial" w:hAnsi="Arial" w:cs="Arial"/>
        </w:rPr>
        <w:t xml:space="preserve"> ŘEZ, PRACOVNÍ PŘÍČNÉ ŘEZY PP1 - PP5</w:t>
      </w:r>
    </w:p>
    <w:p w14:paraId="54F2F7FC" w14:textId="44C18ADB" w:rsidR="005B0151" w:rsidRPr="00DB4FB0" w:rsidRDefault="005B0151" w:rsidP="005B0151">
      <w:pPr>
        <w:spacing w:line="360" w:lineRule="auto"/>
        <w:jc w:val="both"/>
        <w:rPr>
          <w:rFonts w:ascii="Arial" w:hAnsi="Arial" w:cs="Arial"/>
        </w:rPr>
      </w:pPr>
      <w:r w:rsidRPr="00DB4FB0">
        <w:rPr>
          <w:rFonts w:ascii="Arial" w:hAnsi="Arial" w:cs="Arial"/>
        </w:rPr>
        <w:t>D.1.2.b.</w:t>
      </w:r>
      <w:r w:rsidR="00DB4FB0" w:rsidRPr="00DB4FB0">
        <w:rPr>
          <w:rFonts w:ascii="Arial" w:hAnsi="Arial" w:cs="Arial"/>
        </w:rPr>
        <w:t>4</w:t>
      </w:r>
      <w:r w:rsidRPr="00DB4FB0">
        <w:rPr>
          <w:rFonts w:ascii="Arial" w:hAnsi="Arial" w:cs="Arial"/>
        </w:rPr>
        <w:t xml:space="preserve"> - </w:t>
      </w:r>
      <w:proofErr w:type="gramStart"/>
      <w:r w:rsidRPr="00DB4FB0">
        <w:rPr>
          <w:rFonts w:ascii="Arial" w:hAnsi="Arial" w:cs="Arial"/>
        </w:rPr>
        <w:t>SO02 - PROTIPOVODŇOVÁ</w:t>
      </w:r>
      <w:proofErr w:type="gramEnd"/>
      <w:r w:rsidRPr="00DB4FB0">
        <w:rPr>
          <w:rFonts w:ascii="Arial" w:hAnsi="Arial" w:cs="Arial"/>
        </w:rPr>
        <w:t xml:space="preserve"> ZÍDKA, VZOROVÝ PŘÍČNÝ ŘEZ</w:t>
      </w:r>
    </w:p>
    <w:p w14:paraId="0EE5819E" w14:textId="16962138" w:rsidR="005B0151" w:rsidRPr="00DB4FB0" w:rsidRDefault="005B0151" w:rsidP="005B0151">
      <w:pPr>
        <w:spacing w:line="360" w:lineRule="auto"/>
        <w:jc w:val="both"/>
        <w:rPr>
          <w:rFonts w:ascii="Arial" w:hAnsi="Arial" w:cs="Arial"/>
        </w:rPr>
      </w:pPr>
      <w:r w:rsidRPr="00DB4FB0">
        <w:rPr>
          <w:rFonts w:ascii="Arial" w:hAnsi="Arial" w:cs="Arial"/>
        </w:rPr>
        <w:t>D.1.2.b.</w:t>
      </w:r>
      <w:r w:rsidR="00DB4FB0" w:rsidRPr="00DB4FB0">
        <w:rPr>
          <w:rFonts w:ascii="Arial" w:hAnsi="Arial" w:cs="Arial"/>
        </w:rPr>
        <w:t>5</w:t>
      </w:r>
      <w:r w:rsidRPr="00DB4FB0">
        <w:rPr>
          <w:rFonts w:ascii="Arial" w:hAnsi="Arial" w:cs="Arial"/>
        </w:rPr>
        <w:t xml:space="preserve"> - </w:t>
      </w:r>
      <w:proofErr w:type="gramStart"/>
      <w:r w:rsidRPr="00DB4FB0">
        <w:rPr>
          <w:rFonts w:ascii="Arial" w:hAnsi="Arial" w:cs="Arial"/>
        </w:rPr>
        <w:t>SO02 - OPRAVA</w:t>
      </w:r>
      <w:proofErr w:type="gramEnd"/>
      <w:r w:rsidRPr="00DB4FB0">
        <w:rPr>
          <w:rFonts w:ascii="Arial" w:hAnsi="Arial" w:cs="Arial"/>
        </w:rPr>
        <w:t xml:space="preserve"> SJEZDU - PODÉLNÝ ŘEZ</w:t>
      </w:r>
    </w:p>
    <w:p w14:paraId="29EC8777" w14:textId="77777777" w:rsidR="00DB4FB0" w:rsidRPr="00DB4FB0" w:rsidRDefault="00DB4FB0" w:rsidP="005B0151">
      <w:pPr>
        <w:spacing w:line="360" w:lineRule="auto"/>
        <w:jc w:val="both"/>
        <w:rPr>
          <w:rFonts w:ascii="Arial" w:hAnsi="Arial" w:cs="Arial"/>
        </w:rPr>
      </w:pPr>
    </w:p>
    <w:p w14:paraId="420C8A33" w14:textId="149C4336" w:rsidR="00DB4FB0" w:rsidRPr="00DB4FB0" w:rsidRDefault="00DB4FB0" w:rsidP="005B0151">
      <w:pPr>
        <w:spacing w:line="360" w:lineRule="auto"/>
        <w:jc w:val="both"/>
        <w:rPr>
          <w:rFonts w:ascii="Arial" w:hAnsi="Arial" w:cs="Arial"/>
        </w:rPr>
      </w:pPr>
      <w:r w:rsidRPr="00DB4FB0">
        <w:rPr>
          <w:rFonts w:ascii="Arial" w:hAnsi="Arial" w:cs="Arial"/>
        </w:rPr>
        <w:t xml:space="preserve">D.2.1.b.1 - </w:t>
      </w:r>
      <w:proofErr w:type="gramStart"/>
      <w:r w:rsidRPr="00DB4FB0">
        <w:rPr>
          <w:rFonts w:ascii="Arial" w:hAnsi="Arial" w:cs="Arial"/>
        </w:rPr>
        <w:t>SO01 - VZOROVÝ</w:t>
      </w:r>
      <w:proofErr w:type="gramEnd"/>
      <w:r w:rsidRPr="00DB4FB0">
        <w:rPr>
          <w:rFonts w:ascii="Arial" w:hAnsi="Arial" w:cs="Arial"/>
        </w:rPr>
        <w:t xml:space="preserve"> PŘÍČNÝ ŘEZ I - VÝKRES VÝZTUŽE</w:t>
      </w:r>
    </w:p>
    <w:p w14:paraId="1071E9B2" w14:textId="19204E3E" w:rsidR="00DB4FB0" w:rsidRPr="00DB4FB0" w:rsidRDefault="00DB4FB0" w:rsidP="005B0151">
      <w:pPr>
        <w:spacing w:line="360" w:lineRule="auto"/>
        <w:jc w:val="both"/>
        <w:rPr>
          <w:rFonts w:ascii="Arial" w:hAnsi="Arial" w:cs="Arial"/>
        </w:rPr>
      </w:pPr>
      <w:r w:rsidRPr="00DB4FB0">
        <w:rPr>
          <w:rFonts w:ascii="Arial" w:hAnsi="Arial" w:cs="Arial"/>
        </w:rPr>
        <w:t xml:space="preserve">D.2.1.b.2 - </w:t>
      </w:r>
      <w:proofErr w:type="gramStart"/>
      <w:r w:rsidRPr="00DB4FB0">
        <w:rPr>
          <w:rFonts w:ascii="Arial" w:hAnsi="Arial" w:cs="Arial"/>
        </w:rPr>
        <w:t>SO01 - VZOROVÝ</w:t>
      </w:r>
      <w:proofErr w:type="gramEnd"/>
      <w:r w:rsidRPr="00DB4FB0">
        <w:rPr>
          <w:rFonts w:ascii="Arial" w:hAnsi="Arial" w:cs="Arial"/>
        </w:rPr>
        <w:t xml:space="preserve"> PŘÍČNÝ ŘEZ II - VÝKRES VÝZTUŽE</w:t>
      </w:r>
    </w:p>
    <w:p w14:paraId="7AC88025" w14:textId="3DC6BDE2" w:rsidR="00DB4FB0" w:rsidRPr="00DB4FB0" w:rsidRDefault="00DB4FB0" w:rsidP="005B0151">
      <w:pPr>
        <w:spacing w:line="360" w:lineRule="auto"/>
        <w:jc w:val="both"/>
        <w:rPr>
          <w:rFonts w:ascii="Arial" w:hAnsi="Arial" w:cs="Arial"/>
        </w:rPr>
      </w:pPr>
      <w:r w:rsidRPr="00DB4FB0">
        <w:rPr>
          <w:rFonts w:ascii="Arial" w:hAnsi="Arial" w:cs="Arial"/>
        </w:rPr>
        <w:t xml:space="preserve">D.2.1.b.3 - </w:t>
      </w:r>
      <w:proofErr w:type="gramStart"/>
      <w:r w:rsidRPr="00DB4FB0">
        <w:rPr>
          <w:rFonts w:ascii="Arial" w:hAnsi="Arial" w:cs="Arial"/>
        </w:rPr>
        <w:t>SO01 - VZOROVÝ</w:t>
      </w:r>
      <w:proofErr w:type="gramEnd"/>
      <w:r w:rsidRPr="00DB4FB0">
        <w:rPr>
          <w:rFonts w:ascii="Arial" w:hAnsi="Arial" w:cs="Arial"/>
        </w:rPr>
        <w:t xml:space="preserve"> PŘÍČNÝ ŘEZ III - VÝKRES VÝZTUŽE</w:t>
      </w:r>
    </w:p>
    <w:p w14:paraId="29C6D9A0" w14:textId="18CFE914" w:rsidR="00DB4FB0" w:rsidRPr="00DB4FB0" w:rsidRDefault="00DB4FB0" w:rsidP="005B0151">
      <w:pPr>
        <w:spacing w:line="360" w:lineRule="auto"/>
        <w:jc w:val="both"/>
        <w:rPr>
          <w:rFonts w:ascii="Arial" w:hAnsi="Arial" w:cs="Arial"/>
        </w:rPr>
      </w:pPr>
      <w:r w:rsidRPr="00DB4FB0">
        <w:rPr>
          <w:rFonts w:ascii="Arial" w:hAnsi="Arial" w:cs="Arial"/>
        </w:rPr>
        <w:t xml:space="preserve">D.2.1.b.4 - </w:t>
      </w:r>
      <w:proofErr w:type="gramStart"/>
      <w:r w:rsidRPr="00DB4FB0">
        <w:rPr>
          <w:rFonts w:ascii="Arial" w:hAnsi="Arial" w:cs="Arial"/>
        </w:rPr>
        <w:t>SO01 - PATKA</w:t>
      </w:r>
      <w:proofErr w:type="gramEnd"/>
      <w:r w:rsidRPr="00DB4FB0">
        <w:rPr>
          <w:rFonts w:ascii="Arial" w:hAnsi="Arial" w:cs="Arial"/>
        </w:rPr>
        <w:t xml:space="preserve"> - VÝKRES VÝZTUŽE</w:t>
      </w:r>
    </w:p>
    <w:p w14:paraId="153B6952" w14:textId="385BA844" w:rsidR="00DB4FB0" w:rsidRDefault="00DB4FB0" w:rsidP="005B0151">
      <w:pPr>
        <w:spacing w:line="360" w:lineRule="auto"/>
        <w:jc w:val="both"/>
        <w:rPr>
          <w:rFonts w:ascii="Arial" w:hAnsi="Arial" w:cs="Arial"/>
        </w:rPr>
      </w:pPr>
      <w:r w:rsidRPr="00DB4FB0">
        <w:rPr>
          <w:rFonts w:ascii="Arial" w:hAnsi="Arial" w:cs="Arial"/>
        </w:rPr>
        <w:t xml:space="preserve">D.2.2.b.1 - </w:t>
      </w:r>
      <w:proofErr w:type="gramStart"/>
      <w:r w:rsidRPr="00DB4FB0">
        <w:rPr>
          <w:rFonts w:ascii="Arial" w:hAnsi="Arial" w:cs="Arial"/>
        </w:rPr>
        <w:t>SO02 - PROTIPOVODŇOVÁ</w:t>
      </w:r>
      <w:proofErr w:type="gramEnd"/>
      <w:r w:rsidRPr="00DB4FB0">
        <w:rPr>
          <w:rFonts w:ascii="Arial" w:hAnsi="Arial" w:cs="Arial"/>
        </w:rPr>
        <w:t xml:space="preserve"> ZÍDKA - VÝKRES VÝZTUŽE</w:t>
      </w:r>
    </w:p>
    <w:p w14:paraId="673BBA3A" w14:textId="77777777" w:rsidR="00A72D7D" w:rsidRDefault="00A72D7D" w:rsidP="005B0151">
      <w:pPr>
        <w:spacing w:line="360" w:lineRule="auto"/>
        <w:jc w:val="both"/>
        <w:rPr>
          <w:rFonts w:ascii="Arial" w:hAnsi="Arial" w:cs="Arial"/>
        </w:rPr>
      </w:pPr>
    </w:p>
    <w:p w14:paraId="116B002C" w14:textId="7C2D120E" w:rsidR="00A72D7D" w:rsidRDefault="00A72D7D" w:rsidP="005B0151">
      <w:pPr>
        <w:spacing w:line="360" w:lineRule="auto"/>
        <w:jc w:val="both"/>
        <w:rPr>
          <w:rFonts w:ascii="Arial" w:hAnsi="Arial" w:cs="Arial"/>
        </w:rPr>
      </w:pPr>
      <w:r w:rsidRPr="00A72D7D">
        <w:rPr>
          <w:rFonts w:ascii="Arial" w:hAnsi="Arial" w:cs="Arial"/>
        </w:rPr>
        <w:t xml:space="preserve">E.1 - </w:t>
      </w:r>
      <w:proofErr w:type="gramStart"/>
      <w:r w:rsidRPr="00A72D7D">
        <w:rPr>
          <w:rFonts w:ascii="Arial" w:hAnsi="Arial" w:cs="Arial"/>
        </w:rPr>
        <w:t>SO01 - VYTYČOVACÍ</w:t>
      </w:r>
      <w:proofErr w:type="gramEnd"/>
      <w:r w:rsidRPr="00A72D7D">
        <w:rPr>
          <w:rFonts w:ascii="Arial" w:hAnsi="Arial" w:cs="Arial"/>
        </w:rPr>
        <w:t xml:space="preserve"> SCHÉMA</w:t>
      </w:r>
    </w:p>
    <w:p w14:paraId="69294E8C" w14:textId="30639288" w:rsidR="00A72D7D" w:rsidRDefault="00A72D7D" w:rsidP="005B0151">
      <w:pPr>
        <w:spacing w:line="360" w:lineRule="auto"/>
        <w:jc w:val="both"/>
        <w:rPr>
          <w:rFonts w:ascii="Arial" w:hAnsi="Arial" w:cs="Arial"/>
        </w:rPr>
      </w:pPr>
      <w:r w:rsidRPr="00A72D7D">
        <w:rPr>
          <w:rFonts w:ascii="Arial" w:hAnsi="Arial" w:cs="Arial"/>
        </w:rPr>
        <w:t xml:space="preserve">E.2- </w:t>
      </w:r>
      <w:proofErr w:type="gramStart"/>
      <w:r w:rsidRPr="00A72D7D">
        <w:rPr>
          <w:rFonts w:ascii="Arial" w:hAnsi="Arial" w:cs="Arial"/>
        </w:rPr>
        <w:t>SO02 - VYTYČOVACÍ</w:t>
      </w:r>
      <w:proofErr w:type="gramEnd"/>
      <w:r w:rsidRPr="00A72D7D">
        <w:rPr>
          <w:rFonts w:ascii="Arial" w:hAnsi="Arial" w:cs="Arial"/>
        </w:rPr>
        <w:t xml:space="preserve"> SCHÉMA</w:t>
      </w:r>
    </w:p>
    <w:p w14:paraId="438B2609" w14:textId="4B6490EB" w:rsidR="00A72D7D" w:rsidRDefault="00A72D7D" w:rsidP="005B015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SOUPIS STAVEBNÍCH PRACÍ, DODÁVEK A SLUŽEB</w:t>
      </w:r>
    </w:p>
    <w:p w14:paraId="7E676582" w14:textId="39F93F50" w:rsidR="00A72D7D" w:rsidRDefault="00A72D7D" w:rsidP="005B015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POLOŽKOVÝ ROZPOČET STAVBY (pouze pro výtisk 1)</w:t>
      </w:r>
    </w:p>
    <w:p w14:paraId="6247DF54" w14:textId="0CD1E364" w:rsidR="00786B88" w:rsidRDefault="00786B88" w:rsidP="005B015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PLÁN BOZP</w:t>
      </w:r>
    </w:p>
    <w:p w14:paraId="14618A9C" w14:textId="7F6FB797" w:rsidR="00A72D7D" w:rsidRPr="00DB4FB0" w:rsidRDefault="00A72D7D" w:rsidP="005B015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DOKLADY</w:t>
      </w:r>
    </w:p>
    <w:sectPr w:rsidR="00A72D7D" w:rsidRPr="00DB4FB0" w:rsidSect="00EA238C">
      <w:headerReference w:type="default" r:id="rId7"/>
      <w:footerReference w:type="default" r:id="rId8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A1E938" w14:textId="77777777" w:rsidR="00052024" w:rsidRDefault="00052024">
      <w:r>
        <w:separator/>
      </w:r>
    </w:p>
  </w:endnote>
  <w:endnote w:type="continuationSeparator" w:id="0">
    <w:p w14:paraId="5A5FAC1E" w14:textId="77777777" w:rsidR="00052024" w:rsidRDefault="00052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403A04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12C82C53" wp14:editId="245918E3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1C7837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1C7837">
      <w:rPr>
        <w:rStyle w:val="slostrnky"/>
      </w:rPr>
      <w:fldChar w:fldCharType="separate"/>
    </w:r>
    <w:r w:rsidR="005A5F93">
      <w:rPr>
        <w:rStyle w:val="slostrnky"/>
        <w:noProof/>
      </w:rPr>
      <w:t>2</w:t>
    </w:r>
    <w:r w:rsidR="001C7837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D652EB" w14:textId="77777777" w:rsidR="00052024" w:rsidRDefault="00052024">
      <w:r>
        <w:separator/>
      </w:r>
    </w:p>
  </w:footnote>
  <w:footnote w:type="continuationSeparator" w:id="0">
    <w:p w14:paraId="72122A94" w14:textId="77777777" w:rsidR="00052024" w:rsidRDefault="000520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EEFD7" w14:textId="22A29553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B920FA">
      <w:rPr>
        <w:i/>
      </w:rPr>
      <w:t xml:space="preserve">provádění stavby         </w:t>
    </w:r>
    <w:r w:rsidR="00B920FA">
      <w:rPr>
        <w:i/>
      </w:rPr>
      <w:tab/>
    </w:r>
    <w:r>
      <w:rPr>
        <w:i/>
      </w:rPr>
      <w:t xml:space="preserve">   </w:t>
    </w:r>
    <w:r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B920FA">
      <w:rPr>
        <w:i/>
      </w:rPr>
      <w:t xml:space="preserve">      </w:t>
    </w:r>
    <w:r w:rsidR="002C3671">
      <w:rPr>
        <w:i/>
      </w:rPr>
      <w:t>li</w:t>
    </w:r>
    <w:r w:rsidR="00C00B77">
      <w:rPr>
        <w:i/>
      </w:rPr>
      <w:t>s</w:t>
    </w:r>
    <w:r w:rsidR="002C3671">
      <w:rPr>
        <w:i/>
      </w:rPr>
      <w:t>topad</w:t>
    </w:r>
    <w:r w:rsidR="00C90161">
      <w:rPr>
        <w:i/>
      </w:rPr>
      <w:t xml:space="preserve"> 202</w:t>
    </w:r>
    <w:r w:rsidR="002C3671">
      <w:rPr>
        <w:i/>
      </w:rPr>
      <w:t>4</w:t>
    </w:r>
  </w:p>
  <w:p w14:paraId="5863EF22" w14:textId="5446805A" w:rsidR="00863F2B" w:rsidRPr="00C20B45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i/>
      </w:rPr>
    </w:pPr>
    <w:r>
      <w:rPr>
        <w:i/>
      </w:rPr>
      <w:tab/>
    </w:r>
    <w:r w:rsidR="00C20B45" w:rsidRPr="00C20B45">
      <w:rPr>
        <w:rFonts w:ascii="Arial" w:hAnsi="Arial" w:cs="Arial"/>
        <w:bCs/>
      </w:rPr>
      <w:t>Dyje Břeclav, LB ř. km 20,900 – 21,700 – oprava protipovodňové zídky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4AA"/>
    <w:rsid w:val="0000731E"/>
    <w:rsid w:val="00013507"/>
    <w:rsid w:val="00052024"/>
    <w:rsid w:val="00060386"/>
    <w:rsid w:val="00060DB0"/>
    <w:rsid w:val="000A387A"/>
    <w:rsid w:val="000B1A80"/>
    <w:rsid w:val="000B737F"/>
    <w:rsid w:val="000D30A3"/>
    <w:rsid w:val="000D45A7"/>
    <w:rsid w:val="000E3362"/>
    <w:rsid w:val="000E3E5A"/>
    <w:rsid w:val="000E3F1A"/>
    <w:rsid w:val="000F1EE4"/>
    <w:rsid w:val="000F4CD7"/>
    <w:rsid w:val="001269D0"/>
    <w:rsid w:val="0014363A"/>
    <w:rsid w:val="00151FAF"/>
    <w:rsid w:val="00165F5A"/>
    <w:rsid w:val="001C72D7"/>
    <w:rsid w:val="001C7837"/>
    <w:rsid w:val="001E6C8E"/>
    <w:rsid w:val="001F2184"/>
    <w:rsid w:val="00215DDD"/>
    <w:rsid w:val="002211DE"/>
    <w:rsid w:val="002270BE"/>
    <w:rsid w:val="00255DD4"/>
    <w:rsid w:val="002756FF"/>
    <w:rsid w:val="00281EF3"/>
    <w:rsid w:val="00293850"/>
    <w:rsid w:val="002B245D"/>
    <w:rsid w:val="002B355F"/>
    <w:rsid w:val="002C160F"/>
    <w:rsid w:val="002C3671"/>
    <w:rsid w:val="002D0ACA"/>
    <w:rsid w:val="002E04A5"/>
    <w:rsid w:val="002E5CDB"/>
    <w:rsid w:val="002F797D"/>
    <w:rsid w:val="00307FEC"/>
    <w:rsid w:val="00323035"/>
    <w:rsid w:val="00323BA9"/>
    <w:rsid w:val="003421ED"/>
    <w:rsid w:val="0036533A"/>
    <w:rsid w:val="00366AC0"/>
    <w:rsid w:val="0038232C"/>
    <w:rsid w:val="00392609"/>
    <w:rsid w:val="00393383"/>
    <w:rsid w:val="003936F9"/>
    <w:rsid w:val="003A2D27"/>
    <w:rsid w:val="003F0736"/>
    <w:rsid w:val="00404713"/>
    <w:rsid w:val="00404F6B"/>
    <w:rsid w:val="00413108"/>
    <w:rsid w:val="0042354C"/>
    <w:rsid w:val="00426FAA"/>
    <w:rsid w:val="0042798C"/>
    <w:rsid w:val="0043355F"/>
    <w:rsid w:val="004362ED"/>
    <w:rsid w:val="004362F1"/>
    <w:rsid w:val="004416D7"/>
    <w:rsid w:val="00453916"/>
    <w:rsid w:val="00453E4A"/>
    <w:rsid w:val="00461FA0"/>
    <w:rsid w:val="0047275F"/>
    <w:rsid w:val="00476EB7"/>
    <w:rsid w:val="0049209F"/>
    <w:rsid w:val="004A28FB"/>
    <w:rsid w:val="004C0CB4"/>
    <w:rsid w:val="004C1222"/>
    <w:rsid w:val="004C39EB"/>
    <w:rsid w:val="004D6A62"/>
    <w:rsid w:val="004E126C"/>
    <w:rsid w:val="004E4116"/>
    <w:rsid w:val="004F7A98"/>
    <w:rsid w:val="00514859"/>
    <w:rsid w:val="0053335D"/>
    <w:rsid w:val="00537DC3"/>
    <w:rsid w:val="0054293D"/>
    <w:rsid w:val="00544C58"/>
    <w:rsid w:val="005527F3"/>
    <w:rsid w:val="0059413E"/>
    <w:rsid w:val="005A4E68"/>
    <w:rsid w:val="005A5F93"/>
    <w:rsid w:val="005B0151"/>
    <w:rsid w:val="005B20E0"/>
    <w:rsid w:val="005B39CB"/>
    <w:rsid w:val="005B40DB"/>
    <w:rsid w:val="005E61D1"/>
    <w:rsid w:val="005F55AF"/>
    <w:rsid w:val="005F59C8"/>
    <w:rsid w:val="006156F7"/>
    <w:rsid w:val="006236F3"/>
    <w:rsid w:val="00630145"/>
    <w:rsid w:val="006316F6"/>
    <w:rsid w:val="00637531"/>
    <w:rsid w:val="0063758B"/>
    <w:rsid w:val="00641E08"/>
    <w:rsid w:val="006424AA"/>
    <w:rsid w:val="00655E5B"/>
    <w:rsid w:val="00681259"/>
    <w:rsid w:val="006F10AE"/>
    <w:rsid w:val="006F2388"/>
    <w:rsid w:val="006F3E7D"/>
    <w:rsid w:val="00714B36"/>
    <w:rsid w:val="0072097A"/>
    <w:rsid w:val="00722725"/>
    <w:rsid w:val="007247B4"/>
    <w:rsid w:val="007328DE"/>
    <w:rsid w:val="00762F69"/>
    <w:rsid w:val="00767455"/>
    <w:rsid w:val="00772D5D"/>
    <w:rsid w:val="007828BF"/>
    <w:rsid w:val="00786B88"/>
    <w:rsid w:val="0079109E"/>
    <w:rsid w:val="00795AD5"/>
    <w:rsid w:val="007A3910"/>
    <w:rsid w:val="007A4E03"/>
    <w:rsid w:val="007B6E76"/>
    <w:rsid w:val="007D6BDD"/>
    <w:rsid w:val="00817FF4"/>
    <w:rsid w:val="008327AC"/>
    <w:rsid w:val="00841D24"/>
    <w:rsid w:val="00841F95"/>
    <w:rsid w:val="00863F2B"/>
    <w:rsid w:val="00884891"/>
    <w:rsid w:val="008B1296"/>
    <w:rsid w:val="008B5149"/>
    <w:rsid w:val="008B74B6"/>
    <w:rsid w:val="008D176D"/>
    <w:rsid w:val="00904C99"/>
    <w:rsid w:val="00904D70"/>
    <w:rsid w:val="00916817"/>
    <w:rsid w:val="00942720"/>
    <w:rsid w:val="00950B1B"/>
    <w:rsid w:val="009808E1"/>
    <w:rsid w:val="00986A52"/>
    <w:rsid w:val="00992928"/>
    <w:rsid w:val="00993BD0"/>
    <w:rsid w:val="009A2D00"/>
    <w:rsid w:val="009A7733"/>
    <w:rsid w:val="009B4449"/>
    <w:rsid w:val="009C729B"/>
    <w:rsid w:val="009E7962"/>
    <w:rsid w:val="00A10AA6"/>
    <w:rsid w:val="00A160BD"/>
    <w:rsid w:val="00A2047A"/>
    <w:rsid w:val="00A320EC"/>
    <w:rsid w:val="00A43717"/>
    <w:rsid w:val="00A54997"/>
    <w:rsid w:val="00A72D7D"/>
    <w:rsid w:val="00A76B0B"/>
    <w:rsid w:val="00A85176"/>
    <w:rsid w:val="00AC61D7"/>
    <w:rsid w:val="00AC705E"/>
    <w:rsid w:val="00AD11AF"/>
    <w:rsid w:val="00B13ADA"/>
    <w:rsid w:val="00B424A6"/>
    <w:rsid w:val="00B60F84"/>
    <w:rsid w:val="00B82B4B"/>
    <w:rsid w:val="00B920FA"/>
    <w:rsid w:val="00B93749"/>
    <w:rsid w:val="00BB11A9"/>
    <w:rsid w:val="00BE7325"/>
    <w:rsid w:val="00BF6CC9"/>
    <w:rsid w:val="00C00B77"/>
    <w:rsid w:val="00C028C5"/>
    <w:rsid w:val="00C03DD6"/>
    <w:rsid w:val="00C20B45"/>
    <w:rsid w:val="00C2488D"/>
    <w:rsid w:val="00C25A25"/>
    <w:rsid w:val="00C47A2B"/>
    <w:rsid w:val="00C5440D"/>
    <w:rsid w:val="00C90161"/>
    <w:rsid w:val="00CB0A10"/>
    <w:rsid w:val="00CB6134"/>
    <w:rsid w:val="00CB69D6"/>
    <w:rsid w:val="00CD5A6F"/>
    <w:rsid w:val="00CF65C5"/>
    <w:rsid w:val="00D05E86"/>
    <w:rsid w:val="00D120ED"/>
    <w:rsid w:val="00D25B8F"/>
    <w:rsid w:val="00D34652"/>
    <w:rsid w:val="00D4445B"/>
    <w:rsid w:val="00D51AE6"/>
    <w:rsid w:val="00D569EF"/>
    <w:rsid w:val="00D61C81"/>
    <w:rsid w:val="00D67FAE"/>
    <w:rsid w:val="00D84DD5"/>
    <w:rsid w:val="00D85389"/>
    <w:rsid w:val="00D93020"/>
    <w:rsid w:val="00DA5067"/>
    <w:rsid w:val="00DB4FB0"/>
    <w:rsid w:val="00DD36BE"/>
    <w:rsid w:val="00DE5794"/>
    <w:rsid w:val="00DF6A48"/>
    <w:rsid w:val="00E11AAD"/>
    <w:rsid w:val="00E22866"/>
    <w:rsid w:val="00E37B9D"/>
    <w:rsid w:val="00E51D50"/>
    <w:rsid w:val="00E56F57"/>
    <w:rsid w:val="00E631C1"/>
    <w:rsid w:val="00E7400C"/>
    <w:rsid w:val="00E905D9"/>
    <w:rsid w:val="00EA238C"/>
    <w:rsid w:val="00EC598D"/>
    <w:rsid w:val="00ED7F12"/>
    <w:rsid w:val="00F067F6"/>
    <w:rsid w:val="00F3307C"/>
    <w:rsid w:val="00F3540A"/>
    <w:rsid w:val="00F6284E"/>
    <w:rsid w:val="00F71FBF"/>
    <w:rsid w:val="00F81211"/>
    <w:rsid w:val="00F85ED5"/>
    <w:rsid w:val="00FD22A4"/>
    <w:rsid w:val="00FD36C7"/>
    <w:rsid w:val="00FF0244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60520"/>
  <w15:docId w15:val="{78927DF5-538D-41CE-A1F8-2FD4534A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95AD5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95AD5"/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7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194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1339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Bartoňová Renáta</cp:lastModifiedBy>
  <cp:revision>11</cp:revision>
  <cp:lastPrinted>2021-06-21T10:05:00Z</cp:lastPrinted>
  <dcterms:created xsi:type="dcterms:W3CDTF">2023-08-30T08:41:00Z</dcterms:created>
  <dcterms:modified xsi:type="dcterms:W3CDTF">2024-11-19T09:02:00Z</dcterms:modified>
</cp:coreProperties>
</file>